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171" w:rsidRPr="003E5046" w:rsidRDefault="005C5171" w:rsidP="005C5171">
      <w:pPr>
        <w:jc w:val="center"/>
        <w:rPr>
          <w:b/>
        </w:rPr>
      </w:pPr>
      <w:r w:rsidRPr="003E5046">
        <w:rPr>
          <w:b/>
        </w:rPr>
        <w:t>Договор</w:t>
      </w:r>
    </w:p>
    <w:p w:rsidR="005C5171" w:rsidRDefault="005C5171" w:rsidP="005C5171">
      <w:pPr>
        <w:jc w:val="center"/>
        <w:rPr>
          <w:b/>
        </w:rPr>
      </w:pPr>
      <w:r w:rsidRPr="003E5046">
        <w:rPr>
          <w:b/>
        </w:rPr>
        <w:t>об оказании дополнительных платных образовательных услуг</w:t>
      </w:r>
    </w:p>
    <w:p w:rsidR="005C5171" w:rsidRPr="003E5046" w:rsidRDefault="005C5171" w:rsidP="005C5171">
      <w:pPr>
        <w:jc w:val="center"/>
        <w:rPr>
          <w:b/>
        </w:rPr>
      </w:pPr>
    </w:p>
    <w:p w:rsidR="005C5171" w:rsidRPr="00652D3E" w:rsidRDefault="005C5171" w:rsidP="005C5171">
      <w:pPr>
        <w:jc w:val="both"/>
      </w:pPr>
      <w:r w:rsidRPr="00652D3E">
        <w:t xml:space="preserve">г. </w:t>
      </w:r>
      <w:r>
        <w:t>Каспийск</w:t>
      </w:r>
      <w:r w:rsidRPr="00652D3E">
        <w:t xml:space="preserve">                                                              </w:t>
      </w:r>
      <w:r>
        <w:t xml:space="preserve">         </w:t>
      </w:r>
      <w:r w:rsidRPr="00652D3E">
        <w:t xml:space="preserve">                                  «___» _________ 20</w:t>
      </w:r>
      <w:r>
        <w:t>_</w:t>
      </w:r>
      <w:r w:rsidRPr="00652D3E">
        <w:t xml:space="preserve">__г.                                                                                                                       </w:t>
      </w:r>
    </w:p>
    <w:p w:rsidR="005C5171" w:rsidRPr="00652D3E" w:rsidRDefault="005C5171" w:rsidP="005C5171">
      <w:pPr>
        <w:jc w:val="both"/>
      </w:pPr>
    </w:p>
    <w:p w:rsidR="005C5171" w:rsidRPr="00652D3E" w:rsidRDefault="005C5171" w:rsidP="005C5171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52D3E">
        <w:rPr>
          <w:rFonts w:ascii="Times New Roman" w:hAnsi="Times New Roman" w:cs="Times New Roman"/>
          <w:sz w:val="24"/>
          <w:szCs w:val="24"/>
        </w:rPr>
        <w:t>Муниципальное бюджетное образовательное учреждение «</w:t>
      </w:r>
      <w:r>
        <w:rPr>
          <w:rFonts w:ascii="Times New Roman" w:hAnsi="Times New Roman" w:cs="Times New Roman"/>
          <w:sz w:val="24"/>
          <w:szCs w:val="24"/>
        </w:rPr>
        <w:t>Каспийская гимназия</w:t>
      </w:r>
      <w:r w:rsidRPr="00652D3E">
        <w:rPr>
          <w:rFonts w:ascii="Times New Roman" w:hAnsi="Times New Roman" w:cs="Times New Roman"/>
          <w:sz w:val="24"/>
          <w:szCs w:val="24"/>
        </w:rPr>
        <w:t xml:space="preserve">», в дальнейшем именуемое «Исполнитель», на основании лицензии Серия 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652D3E">
        <w:rPr>
          <w:rFonts w:ascii="Times New Roman" w:hAnsi="Times New Roman" w:cs="Times New Roman"/>
          <w:sz w:val="24"/>
          <w:szCs w:val="24"/>
        </w:rPr>
        <w:t xml:space="preserve"> N 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652D3E">
        <w:rPr>
          <w:rFonts w:ascii="Times New Roman" w:hAnsi="Times New Roman" w:cs="Times New Roman"/>
          <w:sz w:val="24"/>
          <w:szCs w:val="24"/>
        </w:rPr>
        <w:t xml:space="preserve"> Регистрационный №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</w:t>
      </w:r>
      <w:r w:rsidRPr="00652D3E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652D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652D3E">
        <w:rPr>
          <w:rFonts w:ascii="Times New Roman" w:hAnsi="Times New Roman" w:cs="Times New Roman"/>
          <w:sz w:val="24"/>
          <w:szCs w:val="24"/>
        </w:rPr>
        <w:t xml:space="preserve"> г., выданной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Pr="00652D3E">
        <w:rPr>
          <w:rFonts w:ascii="Times New Roman" w:hAnsi="Times New Roman" w:cs="Times New Roman"/>
          <w:sz w:val="24"/>
          <w:szCs w:val="24"/>
        </w:rPr>
        <w:t xml:space="preserve">, на срок 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652D3E">
        <w:rPr>
          <w:rFonts w:ascii="Times New Roman" w:hAnsi="Times New Roman" w:cs="Times New Roman"/>
          <w:sz w:val="24"/>
          <w:szCs w:val="24"/>
        </w:rPr>
        <w:t xml:space="preserve">, и свидетельства  о государственной аккредитации серия 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652D3E">
        <w:rPr>
          <w:rFonts w:ascii="Times New Roman" w:hAnsi="Times New Roman" w:cs="Times New Roman"/>
          <w:sz w:val="24"/>
          <w:szCs w:val="24"/>
        </w:rPr>
        <w:t xml:space="preserve"> N </w:t>
      </w:r>
      <w:r>
        <w:rPr>
          <w:rFonts w:ascii="Times New Roman" w:hAnsi="Times New Roman" w:cs="Times New Roman"/>
          <w:sz w:val="24"/>
          <w:szCs w:val="24"/>
        </w:rPr>
        <w:t>____________ Регистрационный №_________</w:t>
      </w:r>
      <w:r w:rsidRPr="00652D3E">
        <w:rPr>
          <w:rFonts w:ascii="Times New Roman" w:hAnsi="Times New Roman" w:cs="Times New Roman"/>
          <w:sz w:val="24"/>
          <w:szCs w:val="24"/>
        </w:rPr>
        <w:t xml:space="preserve">, выданного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Pr="00652D3E">
        <w:rPr>
          <w:rFonts w:ascii="Times New Roman" w:hAnsi="Times New Roman" w:cs="Times New Roman"/>
          <w:sz w:val="24"/>
          <w:szCs w:val="24"/>
        </w:rPr>
        <w:t xml:space="preserve"> на срок с 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652D3E">
        <w:rPr>
          <w:rFonts w:ascii="Times New Roman" w:hAnsi="Times New Roman" w:cs="Times New Roman"/>
          <w:sz w:val="24"/>
          <w:szCs w:val="24"/>
        </w:rPr>
        <w:t xml:space="preserve"> до 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652D3E">
        <w:rPr>
          <w:rFonts w:ascii="Times New Roman" w:hAnsi="Times New Roman" w:cs="Times New Roman"/>
          <w:sz w:val="24"/>
          <w:szCs w:val="24"/>
        </w:rPr>
        <w:t xml:space="preserve"> ,  в лице директора </w:t>
      </w:r>
      <w:r>
        <w:rPr>
          <w:rFonts w:ascii="Times New Roman" w:hAnsi="Times New Roman" w:cs="Times New Roman"/>
          <w:sz w:val="24"/>
          <w:szCs w:val="24"/>
        </w:rPr>
        <w:t>Магомедова М.С.</w:t>
      </w:r>
      <w:r w:rsidRPr="00652D3E">
        <w:rPr>
          <w:rFonts w:ascii="Times New Roman" w:hAnsi="Times New Roman" w:cs="Times New Roman"/>
          <w:sz w:val="24"/>
          <w:szCs w:val="24"/>
        </w:rPr>
        <w:t>, действующего на основании Устава, с одной стороны, и ____________________________________________________________________________________</w:t>
      </w:r>
    </w:p>
    <w:p w:rsidR="005C5171" w:rsidRPr="00652D3E" w:rsidRDefault="005C5171" w:rsidP="005C5171">
      <w:pPr>
        <w:jc w:val="center"/>
      </w:pPr>
      <w:r w:rsidRPr="00652D3E">
        <w:t>(ФИО и статус родителя (законного представителя))</w:t>
      </w:r>
    </w:p>
    <w:p w:rsidR="005C5171" w:rsidRPr="00652D3E" w:rsidRDefault="005C5171" w:rsidP="005C5171">
      <w:pPr>
        <w:jc w:val="both"/>
      </w:pPr>
      <w:r w:rsidRPr="00652D3E">
        <w:t xml:space="preserve">в дальнейшем именуемый «Заказчик», с другой стороны,  заключили настоящий договор о нижеследующем: </w:t>
      </w:r>
    </w:p>
    <w:p w:rsidR="005C5171" w:rsidRPr="004A0EA0" w:rsidRDefault="005C5171" w:rsidP="005C5171">
      <w:pPr>
        <w:pStyle w:val="a3"/>
        <w:numPr>
          <w:ilvl w:val="0"/>
          <w:numId w:val="1"/>
        </w:numPr>
        <w:jc w:val="both"/>
        <w:rPr>
          <w:rFonts w:ascii="Times New Roman" w:hAnsi="Times New Roman"/>
          <w:b/>
        </w:rPr>
      </w:pPr>
      <w:proofErr w:type="spellStart"/>
      <w:r w:rsidRPr="004A0EA0">
        <w:rPr>
          <w:rFonts w:ascii="Times New Roman" w:hAnsi="Times New Roman"/>
          <w:b/>
        </w:rPr>
        <w:t>Предмет</w:t>
      </w:r>
      <w:proofErr w:type="spellEnd"/>
      <w:r>
        <w:rPr>
          <w:rFonts w:ascii="Times New Roman" w:hAnsi="Times New Roman"/>
          <w:b/>
          <w:lang w:val="ru-RU"/>
        </w:rPr>
        <w:t xml:space="preserve"> </w:t>
      </w:r>
      <w:r w:rsidRPr="004A0EA0">
        <w:rPr>
          <w:rFonts w:ascii="Times New Roman" w:hAnsi="Times New Roman"/>
          <w:b/>
        </w:rPr>
        <w:t xml:space="preserve"> </w:t>
      </w:r>
      <w:proofErr w:type="spellStart"/>
      <w:r w:rsidRPr="004A0EA0">
        <w:rPr>
          <w:rFonts w:ascii="Times New Roman" w:hAnsi="Times New Roman"/>
          <w:b/>
        </w:rPr>
        <w:t>договора</w:t>
      </w:r>
      <w:proofErr w:type="spellEnd"/>
      <w:r>
        <w:rPr>
          <w:rFonts w:ascii="Times New Roman" w:hAnsi="Times New Roman"/>
          <w:b/>
          <w:lang w:val="ru-RU"/>
        </w:rPr>
        <w:t>.</w:t>
      </w:r>
    </w:p>
    <w:p w:rsidR="005C5171" w:rsidRDefault="005C5171" w:rsidP="005C5171">
      <w:pPr>
        <w:jc w:val="both"/>
      </w:pPr>
      <w:r w:rsidRPr="004A0EA0">
        <w:t xml:space="preserve">Исполнитель  предоставляет, а Заказчик оплачивает дополнительные образовательные услуги </w:t>
      </w:r>
    </w:p>
    <w:p w:rsidR="005C5171" w:rsidRPr="004A0EA0" w:rsidRDefault="005C5171" w:rsidP="005C5171">
      <w:pPr>
        <w:jc w:val="both"/>
      </w:pPr>
    </w:p>
    <w:tbl>
      <w:tblPr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46"/>
        <w:gridCol w:w="4577"/>
        <w:gridCol w:w="2536"/>
        <w:gridCol w:w="2155"/>
      </w:tblGrid>
      <w:tr w:rsidR="005C5171" w:rsidRPr="00B54EED" w:rsidTr="00721451">
        <w:tc>
          <w:tcPr>
            <w:tcW w:w="446" w:type="dxa"/>
          </w:tcPr>
          <w:p w:rsidR="005C5171" w:rsidRPr="00B54EED" w:rsidRDefault="005C5171" w:rsidP="00721451">
            <w:pPr>
              <w:jc w:val="both"/>
            </w:pPr>
            <w:r w:rsidRPr="00B54EED">
              <w:t>№</w:t>
            </w:r>
          </w:p>
        </w:tc>
        <w:tc>
          <w:tcPr>
            <w:tcW w:w="4577" w:type="dxa"/>
          </w:tcPr>
          <w:p w:rsidR="005C5171" w:rsidRPr="00B54EED" w:rsidRDefault="005C5171" w:rsidP="00721451">
            <w:pPr>
              <w:jc w:val="both"/>
            </w:pPr>
            <w:r w:rsidRPr="00B54EED">
              <w:t>Дополнительные образовательные услуги</w:t>
            </w:r>
          </w:p>
        </w:tc>
        <w:tc>
          <w:tcPr>
            <w:tcW w:w="2536" w:type="dxa"/>
          </w:tcPr>
          <w:p w:rsidR="005C5171" w:rsidRPr="00B54EED" w:rsidRDefault="005C5171" w:rsidP="00721451">
            <w:pPr>
              <w:jc w:val="both"/>
            </w:pPr>
            <w:r w:rsidRPr="00B54EED">
              <w:t>Стоимость (в руб.)</w:t>
            </w:r>
          </w:p>
        </w:tc>
        <w:tc>
          <w:tcPr>
            <w:tcW w:w="2155" w:type="dxa"/>
          </w:tcPr>
          <w:p w:rsidR="005C5171" w:rsidRPr="00B54EED" w:rsidRDefault="005C5171" w:rsidP="00721451">
            <w:pPr>
              <w:jc w:val="both"/>
            </w:pPr>
            <w:r>
              <w:t>Форма обучения</w:t>
            </w:r>
          </w:p>
        </w:tc>
      </w:tr>
      <w:tr w:rsidR="005C5171" w:rsidRPr="00B54EED" w:rsidTr="00721451">
        <w:tc>
          <w:tcPr>
            <w:tcW w:w="446" w:type="dxa"/>
          </w:tcPr>
          <w:p w:rsidR="005C5171" w:rsidRPr="00B54EED" w:rsidRDefault="005C5171" w:rsidP="00721451">
            <w:pPr>
              <w:jc w:val="both"/>
            </w:pPr>
          </w:p>
        </w:tc>
        <w:tc>
          <w:tcPr>
            <w:tcW w:w="4577" w:type="dxa"/>
          </w:tcPr>
          <w:p w:rsidR="005C5171" w:rsidRPr="00B54EED" w:rsidRDefault="005C5171" w:rsidP="00721451">
            <w:pPr>
              <w:jc w:val="both"/>
            </w:pPr>
          </w:p>
        </w:tc>
        <w:tc>
          <w:tcPr>
            <w:tcW w:w="2536" w:type="dxa"/>
          </w:tcPr>
          <w:p w:rsidR="005C5171" w:rsidRPr="00B54EED" w:rsidRDefault="005C5171" w:rsidP="00721451">
            <w:pPr>
              <w:jc w:val="both"/>
            </w:pPr>
          </w:p>
        </w:tc>
        <w:tc>
          <w:tcPr>
            <w:tcW w:w="2155" w:type="dxa"/>
          </w:tcPr>
          <w:p w:rsidR="005C5171" w:rsidRPr="00B54EED" w:rsidRDefault="005C5171" w:rsidP="00721451">
            <w:pPr>
              <w:jc w:val="both"/>
            </w:pPr>
          </w:p>
        </w:tc>
      </w:tr>
      <w:tr w:rsidR="005C5171" w:rsidRPr="00B54EED" w:rsidTr="00721451">
        <w:tc>
          <w:tcPr>
            <w:tcW w:w="446" w:type="dxa"/>
          </w:tcPr>
          <w:p w:rsidR="005C5171" w:rsidRPr="00B54EED" w:rsidRDefault="005C5171" w:rsidP="00721451">
            <w:pPr>
              <w:jc w:val="both"/>
            </w:pPr>
          </w:p>
        </w:tc>
        <w:tc>
          <w:tcPr>
            <w:tcW w:w="4577" w:type="dxa"/>
          </w:tcPr>
          <w:p w:rsidR="005C5171" w:rsidRPr="00B54EED" w:rsidRDefault="005C5171" w:rsidP="00721451">
            <w:pPr>
              <w:jc w:val="both"/>
            </w:pPr>
          </w:p>
        </w:tc>
        <w:tc>
          <w:tcPr>
            <w:tcW w:w="2536" w:type="dxa"/>
          </w:tcPr>
          <w:p w:rsidR="005C5171" w:rsidRPr="00B54EED" w:rsidRDefault="005C5171" w:rsidP="00721451">
            <w:pPr>
              <w:jc w:val="both"/>
            </w:pPr>
          </w:p>
        </w:tc>
        <w:tc>
          <w:tcPr>
            <w:tcW w:w="2155" w:type="dxa"/>
          </w:tcPr>
          <w:p w:rsidR="005C5171" w:rsidRPr="00B54EED" w:rsidRDefault="005C5171" w:rsidP="00721451">
            <w:pPr>
              <w:jc w:val="both"/>
            </w:pPr>
          </w:p>
        </w:tc>
      </w:tr>
      <w:tr w:rsidR="005C5171" w:rsidRPr="00B54EED" w:rsidTr="00721451">
        <w:tc>
          <w:tcPr>
            <w:tcW w:w="446" w:type="dxa"/>
          </w:tcPr>
          <w:p w:rsidR="005C5171" w:rsidRPr="00B54EED" w:rsidRDefault="005C5171" w:rsidP="00721451">
            <w:pPr>
              <w:jc w:val="both"/>
            </w:pPr>
          </w:p>
        </w:tc>
        <w:tc>
          <w:tcPr>
            <w:tcW w:w="4577" w:type="dxa"/>
          </w:tcPr>
          <w:p w:rsidR="005C5171" w:rsidRPr="00B54EED" w:rsidRDefault="005C5171" w:rsidP="00721451">
            <w:pPr>
              <w:jc w:val="both"/>
            </w:pPr>
          </w:p>
        </w:tc>
        <w:tc>
          <w:tcPr>
            <w:tcW w:w="2536" w:type="dxa"/>
          </w:tcPr>
          <w:p w:rsidR="005C5171" w:rsidRPr="00B54EED" w:rsidRDefault="005C5171" w:rsidP="00721451">
            <w:pPr>
              <w:jc w:val="both"/>
            </w:pPr>
          </w:p>
        </w:tc>
        <w:tc>
          <w:tcPr>
            <w:tcW w:w="2155" w:type="dxa"/>
          </w:tcPr>
          <w:p w:rsidR="005C5171" w:rsidRPr="00B54EED" w:rsidRDefault="005C5171" w:rsidP="00721451">
            <w:pPr>
              <w:jc w:val="both"/>
            </w:pPr>
          </w:p>
        </w:tc>
      </w:tr>
    </w:tbl>
    <w:p w:rsidR="005C5171" w:rsidRPr="00982E08" w:rsidRDefault="005C5171" w:rsidP="005C5171">
      <w:r w:rsidRPr="004A0EA0">
        <w:t>, проводимые для ______________</w:t>
      </w:r>
      <w:r>
        <w:t>____________</w:t>
      </w:r>
      <w:r w:rsidRPr="004A0EA0">
        <w:t>__________________________________________________</w:t>
      </w:r>
      <w:r>
        <w:t>________</w:t>
      </w:r>
    </w:p>
    <w:p w:rsidR="005C5171" w:rsidRPr="004A0EA0" w:rsidRDefault="005C5171" w:rsidP="005C5171">
      <w:pPr>
        <w:jc w:val="center"/>
        <w:rPr>
          <w:sz w:val="16"/>
          <w:szCs w:val="16"/>
        </w:rPr>
      </w:pPr>
      <w:r w:rsidRPr="004A0EA0">
        <w:rPr>
          <w:sz w:val="16"/>
          <w:szCs w:val="16"/>
        </w:rPr>
        <w:t xml:space="preserve"> (ФИО и статус воспитанника)</w:t>
      </w:r>
    </w:p>
    <w:p w:rsidR="005C5171" w:rsidRPr="00500B2B" w:rsidRDefault="005C5171" w:rsidP="005C5171">
      <w:pPr>
        <w:pStyle w:val="a3"/>
        <w:numPr>
          <w:ilvl w:val="0"/>
          <w:numId w:val="1"/>
        </w:numPr>
        <w:jc w:val="both"/>
        <w:rPr>
          <w:rFonts w:ascii="Times New Roman" w:hAnsi="Times New Roman"/>
          <w:b/>
          <w:lang w:val="ru-RU"/>
        </w:rPr>
      </w:pPr>
      <w:r w:rsidRPr="00500B2B">
        <w:rPr>
          <w:rFonts w:ascii="Times New Roman" w:hAnsi="Times New Roman"/>
          <w:b/>
          <w:lang w:val="ru-RU"/>
        </w:rPr>
        <w:t>Права и обязанности сторон</w:t>
      </w:r>
      <w:r>
        <w:rPr>
          <w:rFonts w:ascii="Times New Roman" w:hAnsi="Times New Roman"/>
          <w:b/>
          <w:lang w:val="ru-RU"/>
        </w:rPr>
        <w:t>.</w:t>
      </w:r>
      <w:r w:rsidRPr="00500B2B">
        <w:rPr>
          <w:rFonts w:ascii="Times New Roman" w:hAnsi="Times New Roman"/>
          <w:b/>
          <w:lang w:val="ru-RU"/>
        </w:rPr>
        <w:t xml:space="preserve">   </w:t>
      </w:r>
    </w:p>
    <w:p w:rsidR="005C5171" w:rsidRPr="00500B2B" w:rsidRDefault="005C5171" w:rsidP="005C5171">
      <w:pPr>
        <w:pStyle w:val="a3"/>
        <w:numPr>
          <w:ilvl w:val="1"/>
          <w:numId w:val="1"/>
        </w:numPr>
        <w:jc w:val="both"/>
        <w:rPr>
          <w:rFonts w:ascii="Times New Roman" w:hAnsi="Times New Roman"/>
          <w:lang w:val="ru-RU"/>
        </w:rPr>
      </w:pPr>
      <w:r w:rsidRPr="00500B2B">
        <w:rPr>
          <w:rFonts w:ascii="Times New Roman" w:hAnsi="Times New Roman"/>
          <w:lang w:val="ru-RU"/>
        </w:rPr>
        <w:t>Исполнитель имеет право:</w:t>
      </w:r>
    </w:p>
    <w:p w:rsidR="005C5171" w:rsidRPr="004A0EA0" w:rsidRDefault="005C5171" w:rsidP="005C5171">
      <w:pPr>
        <w:ind w:left="360"/>
        <w:jc w:val="both"/>
      </w:pPr>
      <w:r w:rsidRPr="004A0EA0">
        <w:t>- самостоятельно разрабатывать и утверждать учебный план, календарный график и расписание занятий;</w:t>
      </w:r>
    </w:p>
    <w:p w:rsidR="005C5171" w:rsidRPr="004A0EA0" w:rsidRDefault="005C5171" w:rsidP="005C5171">
      <w:pPr>
        <w:ind w:left="360"/>
        <w:jc w:val="both"/>
      </w:pPr>
      <w:r w:rsidRPr="004A0EA0">
        <w:t>- выбирать формы, средства и методы обучения и воспитания, учебные пособия;</w:t>
      </w:r>
    </w:p>
    <w:p w:rsidR="005C5171" w:rsidRPr="004A0EA0" w:rsidRDefault="005C5171" w:rsidP="005C5171">
      <w:pPr>
        <w:ind w:left="360"/>
        <w:jc w:val="both"/>
      </w:pPr>
      <w:r w:rsidRPr="004A0EA0">
        <w:t>- отказаться от исполнения договора в случаях неисполнения или ненадлежащего исполнения Заказчиком своих обязанностей по настоящему договору, уведомив его об этом;</w:t>
      </w:r>
    </w:p>
    <w:p w:rsidR="005C5171" w:rsidRPr="004A0EA0" w:rsidRDefault="005C5171" w:rsidP="005C5171">
      <w:pPr>
        <w:ind w:left="360"/>
        <w:jc w:val="both"/>
      </w:pPr>
      <w:r w:rsidRPr="004A0EA0">
        <w:t>- отказать Заказчику в заключении договора на новый срок по истечении действия настоящего договора, если Заказчик в период действия договора допускал нарушения, предусмотренные законодательством РФ и настоящим договором. В этом случае Исполнитель имеет право в одностороннем порядке отказаться от исполнения договора.</w:t>
      </w:r>
    </w:p>
    <w:p w:rsidR="005C5171" w:rsidRPr="004A0EA0" w:rsidRDefault="005C5171" w:rsidP="005C5171">
      <w:pPr>
        <w:pStyle w:val="a3"/>
        <w:numPr>
          <w:ilvl w:val="1"/>
          <w:numId w:val="1"/>
        </w:numPr>
        <w:jc w:val="both"/>
        <w:rPr>
          <w:rFonts w:ascii="Times New Roman" w:hAnsi="Times New Roman"/>
        </w:rPr>
      </w:pPr>
      <w:r w:rsidRPr="002446B6">
        <w:rPr>
          <w:rFonts w:ascii="Times New Roman" w:hAnsi="Times New Roman"/>
          <w:lang w:val="ru-RU"/>
        </w:rPr>
        <w:t xml:space="preserve"> </w:t>
      </w:r>
      <w:proofErr w:type="spellStart"/>
      <w:r w:rsidRPr="004A0EA0">
        <w:rPr>
          <w:rFonts w:ascii="Times New Roman" w:hAnsi="Times New Roman"/>
        </w:rPr>
        <w:t>Исполнитель</w:t>
      </w:r>
      <w:proofErr w:type="spellEnd"/>
      <w:r w:rsidRPr="004A0EA0">
        <w:rPr>
          <w:rFonts w:ascii="Times New Roman" w:hAnsi="Times New Roman"/>
        </w:rPr>
        <w:t xml:space="preserve"> </w:t>
      </w:r>
      <w:proofErr w:type="spellStart"/>
      <w:r w:rsidRPr="004A0EA0">
        <w:rPr>
          <w:rFonts w:ascii="Times New Roman" w:hAnsi="Times New Roman"/>
        </w:rPr>
        <w:t>обязан</w:t>
      </w:r>
      <w:proofErr w:type="spellEnd"/>
      <w:r w:rsidRPr="004A0EA0">
        <w:rPr>
          <w:rFonts w:ascii="Times New Roman" w:hAnsi="Times New Roman"/>
        </w:rPr>
        <w:t>:</w:t>
      </w:r>
    </w:p>
    <w:p w:rsidR="005C5171" w:rsidRPr="004A0EA0" w:rsidRDefault="005C5171" w:rsidP="005C5171">
      <w:pPr>
        <w:ind w:left="360"/>
        <w:jc w:val="both"/>
      </w:pPr>
      <w:r w:rsidRPr="004A0EA0">
        <w:t>- организовать и обеспечить надлежащее исполнение услуг, предусмотренных разделом 1 настоящего договора. Дополнительные образовательные услуги оказываются в соответствии с учебным планом,  учебным графиком и расписанием занятий, разрабатываемыми Исполнителем;</w:t>
      </w:r>
    </w:p>
    <w:p w:rsidR="005C5171" w:rsidRPr="004A0EA0" w:rsidRDefault="005C5171" w:rsidP="005C5171">
      <w:pPr>
        <w:ind w:left="360"/>
        <w:jc w:val="both"/>
      </w:pPr>
      <w:r w:rsidRPr="004A0EA0">
        <w:t xml:space="preserve">- создать для проведения занятий условия, соответствующие санитарным и гигиеническим требованиям, а также обеспечить оснащение оборудованием необходимым для качественной организации образовательного процесса;  </w:t>
      </w:r>
    </w:p>
    <w:p w:rsidR="005C5171" w:rsidRPr="004A0EA0" w:rsidRDefault="005C5171" w:rsidP="005C5171">
      <w:pPr>
        <w:ind w:left="360"/>
        <w:jc w:val="both"/>
      </w:pPr>
      <w:r w:rsidRPr="004A0EA0">
        <w:t>- во время оказания услуг проявлять уважение к личности воспитанника, оберегать его от всех форм физического и психологического насилия, обеспечить условия укрепления нравственного, физического и психологического здоровья, эмоционального благополучия с учетом индивидуальных особенностей воспитанника;</w:t>
      </w:r>
    </w:p>
    <w:p w:rsidR="005C5171" w:rsidRPr="004A0EA0" w:rsidRDefault="005C5171" w:rsidP="005C5171">
      <w:pPr>
        <w:ind w:left="360"/>
        <w:jc w:val="both"/>
      </w:pPr>
      <w:r w:rsidRPr="004A0EA0">
        <w:t>- сохранить место за воспитанником в случае его болезни, лечения, карантина, отпуска Заказчика и в других случаях пропуска занятий по уважительной причине и производить перерасчет оплаченных услуг;</w:t>
      </w:r>
    </w:p>
    <w:p w:rsidR="005C5171" w:rsidRPr="004A0EA0" w:rsidRDefault="005C5171" w:rsidP="005C5171">
      <w:pPr>
        <w:ind w:left="360"/>
        <w:jc w:val="both"/>
      </w:pPr>
      <w:r w:rsidRPr="004A0EA0">
        <w:t>- оказывать консультативную помощь по вопросам воспитания и развития воспитанника, вести учетную документацию посещаемости занятий;</w:t>
      </w:r>
    </w:p>
    <w:p w:rsidR="005C5171" w:rsidRPr="004A0EA0" w:rsidRDefault="005C5171" w:rsidP="005C5171">
      <w:pPr>
        <w:ind w:left="360"/>
        <w:jc w:val="both"/>
      </w:pPr>
      <w:r w:rsidRPr="004A0EA0">
        <w:lastRenderedPageBreak/>
        <w:t>- уведомить Заказчика о нецелесообразности оказания дополнительных образовательных услуг в объеме, предусмотренном разделом 1 настоящего договора, вследствие индивидуальных особенностей воспитанника, делающих невозможным или нецелесообразным оказание данных услуг.</w:t>
      </w:r>
    </w:p>
    <w:p w:rsidR="005C5171" w:rsidRPr="004A0EA0" w:rsidRDefault="005C5171" w:rsidP="005C5171">
      <w:pPr>
        <w:pStyle w:val="a3"/>
        <w:numPr>
          <w:ilvl w:val="1"/>
          <w:numId w:val="1"/>
        </w:numPr>
        <w:jc w:val="both"/>
        <w:rPr>
          <w:rFonts w:ascii="Times New Roman" w:hAnsi="Times New Roman"/>
        </w:rPr>
      </w:pPr>
      <w:r w:rsidRPr="002446B6">
        <w:rPr>
          <w:rFonts w:ascii="Times New Roman" w:hAnsi="Times New Roman"/>
          <w:lang w:val="ru-RU"/>
        </w:rPr>
        <w:t xml:space="preserve">  </w:t>
      </w:r>
      <w:proofErr w:type="spellStart"/>
      <w:r w:rsidRPr="004A0EA0">
        <w:rPr>
          <w:rFonts w:ascii="Times New Roman" w:hAnsi="Times New Roman"/>
        </w:rPr>
        <w:t>Заказчик</w:t>
      </w:r>
      <w:proofErr w:type="spellEnd"/>
      <w:r w:rsidRPr="004A0EA0">
        <w:rPr>
          <w:rFonts w:ascii="Times New Roman" w:hAnsi="Times New Roman"/>
        </w:rPr>
        <w:t xml:space="preserve"> </w:t>
      </w:r>
      <w:proofErr w:type="spellStart"/>
      <w:r w:rsidRPr="004A0EA0">
        <w:rPr>
          <w:rFonts w:ascii="Times New Roman" w:hAnsi="Times New Roman"/>
        </w:rPr>
        <w:t>имеет</w:t>
      </w:r>
      <w:proofErr w:type="spellEnd"/>
      <w:r w:rsidRPr="004A0EA0">
        <w:rPr>
          <w:rFonts w:ascii="Times New Roman" w:hAnsi="Times New Roman"/>
        </w:rPr>
        <w:t xml:space="preserve"> </w:t>
      </w:r>
      <w:proofErr w:type="spellStart"/>
      <w:r w:rsidRPr="004A0EA0">
        <w:rPr>
          <w:rFonts w:ascii="Times New Roman" w:hAnsi="Times New Roman"/>
        </w:rPr>
        <w:t>право</w:t>
      </w:r>
      <w:proofErr w:type="spellEnd"/>
      <w:r w:rsidRPr="004A0EA0">
        <w:rPr>
          <w:rFonts w:ascii="Times New Roman" w:hAnsi="Times New Roman"/>
        </w:rPr>
        <w:t xml:space="preserve">:  </w:t>
      </w:r>
    </w:p>
    <w:p w:rsidR="005C5171" w:rsidRPr="002446B6" w:rsidRDefault="005C5171" w:rsidP="005C5171">
      <w:pPr>
        <w:pStyle w:val="a3"/>
        <w:ind w:left="360"/>
        <w:jc w:val="both"/>
        <w:rPr>
          <w:rFonts w:ascii="Times New Roman" w:hAnsi="Times New Roman"/>
          <w:lang w:val="ru-RU"/>
        </w:rPr>
      </w:pPr>
      <w:r w:rsidRPr="002446B6">
        <w:rPr>
          <w:rFonts w:ascii="Times New Roman" w:hAnsi="Times New Roman"/>
          <w:lang w:val="ru-RU"/>
        </w:rPr>
        <w:t>- требовать от Исполнителя предоставления информации по вопросам организации и обеспечения надлежащего исполнения услуг, предусмотренных разделом 1 настоящего договора;</w:t>
      </w:r>
    </w:p>
    <w:p w:rsidR="005C5171" w:rsidRPr="002446B6" w:rsidRDefault="005C5171" w:rsidP="005C5171">
      <w:pPr>
        <w:pStyle w:val="a3"/>
        <w:ind w:left="360"/>
        <w:jc w:val="both"/>
        <w:rPr>
          <w:rFonts w:ascii="Times New Roman" w:hAnsi="Times New Roman"/>
          <w:lang w:val="ru-RU"/>
        </w:rPr>
      </w:pPr>
      <w:r w:rsidRPr="002446B6">
        <w:rPr>
          <w:rFonts w:ascii="Times New Roman" w:hAnsi="Times New Roman"/>
          <w:lang w:val="ru-RU"/>
        </w:rPr>
        <w:t>- консультироваться с педагогом по проблемам воспитания и обучения ребенка;</w:t>
      </w:r>
    </w:p>
    <w:p w:rsidR="005C5171" w:rsidRPr="002446B6" w:rsidRDefault="005C5171" w:rsidP="005C5171">
      <w:pPr>
        <w:pStyle w:val="a3"/>
        <w:ind w:left="360"/>
        <w:jc w:val="both"/>
        <w:rPr>
          <w:rFonts w:ascii="Times New Roman" w:hAnsi="Times New Roman"/>
          <w:lang w:val="ru-RU"/>
        </w:rPr>
      </w:pPr>
      <w:r w:rsidRPr="002446B6">
        <w:rPr>
          <w:rFonts w:ascii="Times New Roman" w:hAnsi="Times New Roman"/>
          <w:lang w:val="ru-RU"/>
        </w:rPr>
        <w:t>- вносить предложения по улучшению организации оказания дополнительных услуг;</w:t>
      </w:r>
    </w:p>
    <w:p w:rsidR="005C5171" w:rsidRPr="002446B6" w:rsidRDefault="005C5171" w:rsidP="005C5171">
      <w:pPr>
        <w:pStyle w:val="a3"/>
        <w:ind w:left="360"/>
        <w:jc w:val="both"/>
        <w:rPr>
          <w:rFonts w:ascii="Times New Roman" w:hAnsi="Times New Roman"/>
          <w:lang w:val="ru-RU"/>
        </w:rPr>
      </w:pPr>
      <w:r w:rsidRPr="002446B6">
        <w:rPr>
          <w:rFonts w:ascii="Times New Roman" w:hAnsi="Times New Roman"/>
          <w:lang w:val="ru-RU"/>
        </w:rPr>
        <w:t>- на заключение договора на новый срок по истечении срока его действия (при надлежащем исполнении своих обязательств по настоящему договору);</w:t>
      </w:r>
    </w:p>
    <w:p w:rsidR="005C5171" w:rsidRPr="002446B6" w:rsidRDefault="005C5171" w:rsidP="005C5171">
      <w:pPr>
        <w:pStyle w:val="a3"/>
        <w:ind w:left="360"/>
        <w:jc w:val="both"/>
        <w:rPr>
          <w:rFonts w:ascii="Times New Roman" w:hAnsi="Times New Roman"/>
          <w:lang w:val="ru-RU"/>
        </w:rPr>
      </w:pPr>
      <w:r w:rsidRPr="002446B6">
        <w:rPr>
          <w:rFonts w:ascii="Times New Roman" w:hAnsi="Times New Roman"/>
          <w:lang w:val="ru-RU"/>
        </w:rPr>
        <w:t xml:space="preserve">- в любое время расторгнуть настоящий договор, письменно уведомив об этом Исполнителя за 14 дней до расторжения. </w:t>
      </w:r>
    </w:p>
    <w:p w:rsidR="005C5171" w:rsidRPr="004A0EA0" w:rsidRDefault="005C5171" w:rsidP="005C5171">
      <w:pPr>
        <w:pStyle w:val="a3"/>
        <w:numPr>
          <w:ilvl w:val="1"/>
          <w:numId w:val="1"/>
        </w:numPr>
        <w:jc w:val="both"/>
        <w:rPr>
          <w:rFonts w:ascii="Times New Roman" w:hAnsi="Times New Roman"/>
        </w:rPr>
      </w:pPr>
      <w:r w:rsidRPr="002446B6">
        <w:rPr>
          <w:rFonts w:ascii="Times New Roman" w:hAnsi="Times New Roman"/>
          <w:lang w:val="ru-RU"/>
        </w:rPr>
        <w:t xml:space="preserve">   </w:t>
      </w:r>
      <w:proofErr w:type="spellStart"/>
      <w:r w:rsidRPr="004A0EA0">
        <w:rPr>
          <w:rFonts w:ascii="Times New Roman" w:hAnsi="Times New Roman"/>
        </w:rPr>
        <w:t>Заказчик</w:t>
      </w:r>
      <w:proofErr w:type="spellEnd"/>
      <w:r w:rsidRPr="004A0EA0">
        <w:rPr>
          <w:rFonts w:ascii="Times New Roman" w:hAnsi="Times New Roman"/>
        </w:rPr>
        <w:t xml:space="preserve"> </w:t>
      </w:r>
      <w:proofErr w:type="spellStart"/>
      <w:r w:rsidRPr="004A0EA0">
        <w:rPr>
          <w:rFonts w:ascii="Times New Roman" w:hAnsi="Times New Roman"/>
        </w:rPr>
        <w:t>обязан</w:t>
      </w:r>
      <w:proofErr w:type="spellEnd"/>
      <w:r w:rsidRPr="004A0EA0">
        <w:rPr>
          <w:rFonts w:ascii="Times New Roman" w:hAnsi="Times New Roman"/>
        </w:rPr>
        <w:t>:</w:t>
      </w:r>
    </w:p>
    <w:p w:rsidR="005C5171" w:rsidRPr="002446B6" w:rsidRDefault="005C5171" w:rsidP="005C5171">
      <w:pPr>
        <w:pStyle w:val="a3"/>
        <w:ind w:left="360"/>
        <w:jc w:val="both"/>
        <w:rPr>
          <w:rFonts w:ascii="Times New Roman" w:hAnsi="Times New Roman"/>
          <w:lang w:val="ru-RU"/>
        </w:rPr>
      </w:pPr>
      <w:r w:rsidRPr="002446B6">
        <w:rPr>
          <w:rFonts w:ascii="Times New Roman" w:hAnsi="Times New Roman"/>
          <w:lang w:val="ru-RU"/>
        </w:rPr>
        <w:t>- своевременно вносить плату за предоставленные услуги, указанные в разделе 1 настоящего договора согласно прейскуранту цен;</w:t>
      </w:r>
    </w:p>
    <w:p w:rsidR="005C5171" w:rsidRPr="002446B6" w:rsidRDefault="005C5171" w:rsidP="005C5171">
      <w:pPr>
        <w:pStyle w:val="a3"/>
        <w:ind w:left="360"/>
        <w:jc w:val="both"/>
        <w:rPr>
          <w:rFonts w:ascii="Times New Roman" w:hAnsi="Times New Roman"/>
          <w:lang w:val="ru-RU"/>
        </w:rPr>
      </w:pPr>
      <w:r w:rsidRPr="002446B6">
        <w:rPr>
          <w:rFonts w:ascii="Times New Roman" w:hAnsi="Times New Roman"/>
          <w:lang w:val="ru-RU"/>
        </w:rPr>
        <w:t>- незамедлительно сообщать педагогу дополнительного образования (руководителю кружка) об изменении контактного телефона и места жительства;</w:t>
      </w:r>
    </w:p>
    <w:p w:rsidR="005C5171" w:rsidRPr="002446B6" w:rsidRDefault="005C5171" w:rsidP="005C5171">
      <w:pPr>
        <w:pStyle w:val="a3"/>
        <w:ind w:left="360"/>
        <w:jc w:val="both"/>
        <w:rPr>
          <w:rFonts w:ascii="Times New Roman" w:hAnsi="Times New Roman"/>
          <w:lang w:val="ru-RU"/>
        </w:rPr>
      </w:pPr>
      <w:r w:rsidRPr="002446B6">
        <w:rPr>
          <w:rFonts w:ascii="Times New Roman" w:hAnsi="Times New Roman"/>
          <w:lang w:val="ru-RU"/>
        </w:rPr>
        <w:t>- проявлять уважение к педагогам, администрации и техническому персоналу Исполнителя;</w:t>
      </w:r>
    </w:p>
    <w:p w:rsidR="005C5171" w:rsidRPr="002446B6" w:rsidRDefault="005C5171" w:rsidP="005C5171">
      <w:pPr>
        <w:pStyle w:val="a3"/>
        <w:ind w:left="360"/>
        <w:jc w:val="both"/>
        <w:rPr>
          <w:rFonts w:ascii="Times New Roman" w:hAnsi="Times New Roman"/>
          <w:lang w:val="ru-RU"/>
        </w:rPr>
      </w:pPr>
      <w:r w:rsidRPr="002446B6">
        <w:rPr>
          <w:rFonts w:ascii="Times New Roman" w:hAnsi="Times New Roman"/>
          <w:lang w:val="ru-RU"/>
        </w:rPr>
        <w:t>- возмещать ущерб, причиненный имуществу Исполнителя, в соответствии с законодательством РФ;</w:t>
      </w:r>
    </w:p>
    <w:p w:rsidR="005C5171" w:rsidRPr="002446B6" w:rsidRDefault="005C5171" w:rsidP="005C5171">
      <w:pPr>
        <w:pStyle w:val="a3"/>
        <w:ind w:left="360"/>
        <w:jc w:val="both"/>
        <w:rPr>
          <w:rFonts w:ascii="Times New Roman" w:hAnsi="Times New Roman"/>
          <w:lang w:val="ru-RU"/>
        </w:rPr>
      </w:pPr>
      <w:r w:rsidRPr="002446B6">
        <w:rPr>
          <w:rFonts w:ascii="Times New Roman" w:hAnsi="Times New Roman"/>
          <w:lang w:val="ru-RU"/>
        </w:rPr>
        <w:t>- при необходимости по просьбе Исполнителя обеспечить воспитанника за свой счет предметами для надлежащего выполнения Исполнителем обязательств по оказанию дополнительных образовательных услуг, в количестве, соответствующем возрасту и потребностям воспитанника;</w:t>
      </w:r>
    </w:p>
    <w:p w:rsidR="005C5171" w:rsidRPr="002446B6" w:rsidRDefault="005C5171" w:rsidP="005C5171">
      <w:pPr>
        <w:pStyle w:val="a3"/>
        <w:ind w:left="360"/>
        <w:jc w:val="both"/>
        <w:rPr>
          <w:rFonts w:ascii="Times New Roman" w:hAnsi="Times New Roman"/>
          <w:lang w:val="ru-RU"/>
        </w:rPr>
      </w:pPr>
      <w:r w:rsidRPr="002446B6">
        <w:rPr>
          <w:rFonts w:ascii="Times New Roman" w:hAnsi="Times New Roman"/>
          <w:lang w:val="ru-RU"/>
        </w:rPr>
        <w:t>- в случае выявления заболевания (по заключени</w:t>
      </w:r>
      <w:r>
        <w:rPr>
          <w:rFonts w:ascii="Times New Roman" w:hAnsi="Times New Roman"/>
          <w:lang w:val="ru-RU"/>
        </w:rPr>
        <w:t>ю</w:t>
      </w:r>
      <w:r w:rsidRPr="002446B6">
        <w:rPr>
          <w:rFonts w:ascii="Times New Roman" w:hAnsi="Times New Roman"/>
          <w:lang w:val="ru-RU"/>
        </w:rPr>
        <w:t xml:space="preserve"> учреждения здравоохранения или медицинского персонала Исполнителя) не приводить воспитанника на занятия и принять меры к его выздоровлению.</w:t>
      </w:r>
    </w:p>
    <w:p w:rsidR="005C5171" w:rsidRPr="002446B6" w:rsidRDefault="005C5171" w:rsidP="005C5171">
      <w:pPr>
        <w:pStyle w:val="a3"/>
        <w:ind w:left="0" w:firstLine="360"/>
        <w:jc w:val="both"/>
        <w:rPr>
          <w:rFonts w:ascii="Times New Roman" w:hAnsi="Times New Roman"/>
          <w:b/>
          <w:lang w:val="ru-RU"/>
        </w:rPr>
      </w:pPr>
      <w:r w:rsidRPr="002446B6">
        <w:rPr>
          <w:rFonts w:ascii="Times New Roman" w:hAnsi="Times New Roman"/>
          <w:lang w:val="ru-RU"/>
        </w:rPr>
        <w:t xml:space="preserve"> 3. </w:t>
      </w:r>
      <w:r w:rsidRPr="002446B6">
        <w:rPr>
          <w:rFonts w:ascii="Times New Roman" w:hAnsi="Times New Roman"/>
          <w:b/>
          <w:lang w:val="ru-RU"/>
        </w:rPr>
        <w:t>Размер и порядок оплаты услуг</w:t>
      </w:r>
      <w:r>
        <w:rPr>
          <w:rFonts w:ascii="Times New Roman" w:hAnsi="Times New Roman"/>
          <w:b/>
          <w:lang w:val="ru-RU"/>
        </w:rPr>
        <w:t>.</w:t>
      </w:r>
    </w:p>
    <w:p w:rsidR="005C5171" w:rsidRPr="002446B6" w:rsidRDefault="005C5171" w:rsidP="005C5171">
      <w:pPr>
        <w:pStyle w:val="a3"/>
        <w:ind w:left="360"/>
        <w:jc w:val="both"/>
        <w:rPr>
          <w:rFonts w:ascii="Times New Roman" w:hAnsi="Times New Roman"/>
          <w:lang w:val="ru-RU"/>
        </w:rPr>
      </w:pPr>
      <w:r w:rsidRPr="002446B6">
        <w:rPr>
          <w:rFonts w:ascii="Times New Roman" w:hAnsi="Times New Roman"/>
          <w:lang w:val="ru-RU"/>
        </w:rPr>
        <w:t>3.1. Заказчик ежемесячно (до 1</w:t>
      </w:r>
      <w:r>
        <w:rPr>
          <w:rFonts w:ascii="Times New Roman" w:hAnsi="Times New Roman"/>
          <w:lang w:val="ru-RU"/>
        </w:rPr>
        <w:t>5</w:t>
      </w:r>
      <w:r w:rsidRPr="002446B6">
        <w:rPr>
          <w:rFonts w:ascii="Times New Roman" w:hAnsi="Times New Roman"/>
          <w:lang w:val="ru-RU"/>
        </w:rPr>
        <w:t xml:space="preserve"> числа текущего месяца) оплачивает услуги, указанные в разделе 1 настоящего договора через кассы  С</w:t>
      </w:r>
      <w:r>
        <w:rPr>
          <w:rFonts w:ascii="Times New Roman" w:hAnsi="Times New Roman"/>
          <w:lang w:val="ru-RU"/>
        </w:rPr>
        <w:t>бербанка.</w:t>
      </w:r>
    </w:p>
    <w:p w:rsidR="005C5171" w:rsidRPr="002446B6" w:rsidRDefault="005C5171" w:rsidP="005C5171">
      <w:pPr>
        <w:pStyle w:val="a3"/>
        <w:ind w:left="360"/>
        <w:jc w:val="both"/>
        <w:rPr>
          <w:rFonts w:ascii="Times New Roman" w:hAnsi="Times New Roman"/>
          <w:lang w:val="ru-RU"/>
        </w:rPr>
      </w:pPr>
      <w:r w:rsidRPr="002446B6">
        <w:rPr>
          <w:rFonts w:ascii="Times New Roman" w:hAnsi="Times New Roman"/>
          <w:lang w:val="ru-RU"/>
        </w:rPr>
        <w:t>3.2. В случае пропуска занятий без уважительных причин ранее внесенные суммы оплаты не возвращаются, не засчитываются в следующий период обучения.</w:t>
      </w:r>
    </w:p>
    <w:p w:rsidR="005C5171" w:rsidRPr="002446B6" w:rsidRDefault="005C5171" w:rsidP="005C5171">
      <w:pPr>
        <w:pStyle w:val="a3"/>
        <w:ind w:left="360"/>
        <w:jc w:val="both"/>
        <w:rPr>
          <w:rFonts w:ascii="Times New Roman" w:hAnsi="Times New Roman"/>
          <w:lang w:val="ru-RU"/>
        </w:rPr>
      </w:pPr>
      <w:r w:rsidRPr="002446B6">
        <w:rPr>
          <w:rFonts w:ascii="Times New Roman" w:hAnsi="Times New Roman"/>
          <w:lang w:val="ru-RU"/>
        </w:rPr>
        <w:t xml:space="preserve">3.3. В случае досрочного расторжения настоящего договора по инициативе Заказчика </w:t>
      </w:r>
      <w:r>
        <w:rPr>
          <w:rFonts w:ascii="Times New Roman" w:hAnsi="Times New Roman"/>
          <w:lang w:val="ru-RU"/>
        </w:rPr>
        <w:t>МБОУ «Каспийская гимназия»</w:t>
      </w:r>
      <w:r w:rsidRPr="002446B6">
        <w:rPr>
          <w:rFonts w:ascii="Times New Roman" w:hAnsi="Times New Roman"/>
          <w:lang w:val="ru-RU"/>
        </w:rPr>
        <w:t xml:space="preserve"> возвращает уплаченные по настоящему договору денежные средства пропорционально не оказанным услугам.</w:t>
      </w:r>
    </w:p>
    <w:p w:rsidR="005C5171" w:rsidRPr="00500B2B" w:rsidRDefault="005C5171" w:rsidP="005C5171">
      <w:pPr>
        <w:pStyle w:val="a3"/>
        <w:numPr>
          <w:ilvl w:val="0"/>
          <w:numId w:val="2"/>
        </w:numPr>
        <w:jc w:val="both"/>
        <w:rPr>
          <w:rFonts w:ascii="Times New Roman" w:hAnsi="Times New Roman"/>
          <w:b/>
          <w:lang w:val="ru-RU"/>
        </w:rPr>
      </w:pPr>
      <w:r w:rsidRPr="00500B2B">
        <w:rPr>
          <w:rFonts w:ascii="Times New Roman" w:hAnsi="Times New Roman"/>
          <w:b/>
          <w:lang w:val="ru-RU"/>
        </w:rPr>
        <w:t>Основания изменения и расторжения договора</w:t>
      </w:r>
      <w:r>
        <w:rPr>
          <w:rFonts w:ascii="Times New Roman" w:hAnsi="Times New Roman"/>
          <w:b/>
          <w:lang w:val="ru-RU"/>
        </w:rPr>
        <w:t>.</w:t>
      </w:r>
    </w:p>
    <w:p w:rsidR="005C5171" w:rsidRPr="002446B6" w:rsidRDefault="005C5171" w:rsidP="005C5171">
      <w:pPr>
        <w:pStyle w:val="a3"/>
        <w:numPr>
          <w:ilvl w:val="1"/>
          <w:numId w:val="5"/>
        </w:numPr>
        <w:tabs>
          <w:tab w:val="clear" w:pos="1440"/>
          <w:tab w:val="num" w:pos="360"/>
        </w:tabs>
        <w:ind w:left="360" w:firstLine="0"/>
        <w:jc w:val="both"/>
        <w:rPr>
          <w:rFonts w:ascii="Times New Roman" w:hAnsi="Times New Roman"/>
          <w:lang w:val="ru-RU"/>
        </w:rPr>
      </w:pPr>
      <w:r w:rsidRPr="002446B6">
        <w:rPr>
          <w:rFonts w:ascii="Times New Roman" w:hAnsi="Times New Roman"/>
          <w:lang w:val="ru-RU"/>
        </w:rPr>
        <w:t>Исполнитель вправе отказаться от исполнения договора, если Заказчик</w:t>
      </w:r>
      <w:r>
        <w:rPr>
          <w:rFonts w:ascii="Times New Roman" w:hAnsi="Times New Roman"/>
          <w:lang w:val="ru-RU"/>
        </w:rPr>
        <w:t xml:space="preserve"> систематически (более двух раз в течение трех месяцев)</w:t>
      </w:r>
      <w:r w:rsidRPr="002446B6">
        <w:rPr>
          <w:rFonts w:ascii="Times New Roman" w:hAnsi="Times New Roman"/>
          <w:lang w:val="ru-RU"/>
        </w:rPr>
        <w:t xml:space="preserve"> наруш</w:t>
      </w:r>
      <w:r>
        <w:rPr>
          <w:rFonts w:ascii="Times New Roman" w:hAnsi="Times New Roman"/>
          <w:lang w:val="ru-RU"/>
        </w:rPr>
        <w:t>ает</w:t>
      </w:r>
      <w:r w:rsidRPr="002446B6">
        <w:rPr>
          <w:rFonts w:ascii="Times New Roman" w:hAnsi="Times New Roman"/>
          <w:lang w:val="ru-RU"/>
        </w:rPr>
        <w:t xml:space="preserve"> сроки оплаты услуг по настоящему договору</w:t>
      </w:r>
      <w:r>
        <w:rPr>
          <w:rFonts w:ascii="Times New Roman" w:hAnsi="Times New Roman"/>
          <w:lang w:val="ru-RU"/>
        </w:rPr>
        <w:t>.</w:t>
      </w:r>
    </w:p>
    <w:p w:rsidR="005C5171" w:rsidRPr="00500B2B" w:rsidRDefault="005C5171" w:rsidP="005C5171">
      <w:pPr>
        <w:pStyle w:val="a3"/>
        <w:numPr>
          <w:ilvl w:val="0"/>
          <w:numId w:val="2"/>
        </w:numPr>
        <w:jc w:val="both"/>
        <w:rPr>
          <w:rFonts w:ascii="Times New Roman" w:hAnsi="Times New Roman"/>
          <w:b/>
          <w:lang w:val="ru-RU"/>
        </w:rPr>
      </w:pPr>
      <w:r w:rsidRPr="00500B2B">
        <w:rPr>
          <w:rFonts w:ascii="Times New Roman" w:hAnsi="Times New Roman"/>
          <w:b/>
          <w:lang w:val="ru-RU"/>
        </w:rPr>
        <w:t>Ответственность сторон</w:t>
      </w:r>
      <w:r>
        <w:rPr>
          <w:rFonts w:ascii="Times New Roman" w:hAnsi="Times New Roman"/>
          <w:b/>
          <w:lang w:val="ru-RU"/>
        </w:rPr>
        <w:t>.</w:t>
      </w:r>
      <w:r w:rsidRPr="00500B2B">
        <w:rPr>
          <w:rFonts w:ascii="Times New Roman" w:hAnsi="Times New Roman"/>
          <w:b/>
          <w:lang w:val="ru-RU"/>
        </w:rPr>
        <w:t xml:space="preserve"> </w:t>
      </w:r>
    </w:p>
    <w:p w:rsidR="005C5171" w:rsidRPr="002446B6" w:rsidRDefault="005C5171" w:rsidP="005C5171">
      <w:pPr>
        <w:pStyle w:val="a3"/>
        <w:numPr>
          <w:ilvl w:val="1"/>
          <w:numId w:val="4"/>
        </w:numPr>
        <w:tabs>
          <w:tab w:val="clear" w:pos="1440"/>
          <w:tab w:val="num" w:pos="360"/>
        </w:tabs>
        <w:ind w:left="360" w:firstLine="0"/>
        <w:jc w:val="both"/>
        <w:rPr>
          <w:rFonts w:ascii="Times New Roman" w:hAnsi="Times New Roman"/>
          <w:lang w:val="ru-RU"/>
        </w:rPr>
      </w:pPr>
      <w:r w:rsidRPr="002446B6">
        <w:rPr>
          <w:rFonts w:ascii="Times New Roman" w:hAnsi="Times New Roman"/>
          <w:lang w:val="ru-RU"/>
        </w:rPr>
        <w:t>Исполнитель вправе с 1</w:t>
      </w:r>
      <w:r>
        <w:rPr>
          <w:rFonts w:ascii="Times New Roman" w:hAnsi="Times New Roman"/>
          <w:lang w:val="ru-RU"/>
        </w:rPr>
        <w:t>5</w:t>
      </w:r>
      <w:r w:rsidRPr="002446B6">
        <w:rPr>
          <w:rFonts w:ascii="Times New Roman" w:hAnsi="Times New Roman"/>
          <w:lang w:val="ru-RU"/>
        </w:rPr>
        <w:t xml:space="preserve"> числа текущего месяца не допускать до занятий воспитанников, за которых не была проведена оплата за обучение в случае отсутствия письменного заявления родителей об уважительных причинах непосещения.</w:t>
      </w:r>
    </w:p>
    <w:p w:rsidR="005C5171" w:rsidRPr="002446B6" w:rsidRDefault="005C5171" w:rsidP="005C5171">
      <w:pPr>
        <w:pStyle w:val="a3"/>
        <w:numPr>
          <w:ilvl w:val="1"/>
          <w:numId w:val="4"/>
        </w:numPr>
        <w:tabs>
          <w:tab w:val="clear" w:pos="1440"/>
          <w:tab w:val="num" w:pos="360"/>
        </w:tabs>
        <w:ind w:left="360" w:firstLine="0"/>
        <w:jc w:val="both"/>
        <w:rPr>
          <w:rFonts w:ascii="Times New Roman" w:hAnsi="Times New Roman"/>
          <w:lang w:val="ru-RU"/>
        </w:rPr>
      </w:pPr>
      <w:r w:rsidRPr="002446B6">
        <w:rPr>
          <w:rFonts w:ascii="Times New Roman" w:hAnsi="Times New Roman"/>
          <w:lang w:val="ru-RU"/>
        </w:rPr>
        <w:t xml:space="preserve"> В случае неисполнения или ненадлежащего исполнения сторонами обязательств по настоящему договору они несут ответственность, предусмотренную настоящим договором и действующим законодательством РФ.</w:t>
      </w:r>
    </w:p>
    <w:p w:rsidR="005C5171" w:rsidRPr="00500B2B" w:rsidRDefault="005C5171" w:rsidP="005C5171">
      <w:pPr>
        <w:pStyle w:val="a3"/>
        <w:numPr>
          <w:ilvl w:val="0"/>
          <w:numId w:val="2"/>
        </w:numPr>
        <w:jc w:val="both"/>
        <w:rPr>
          <w:rFonts w:ascii="Times New Roman" w:hAnsi="Times New Roman"/>
          <w:b/>
          <w:lang w:val="ru-RU"/>
        </w:rPr>
      </w:pPr>
      <w:r w:rsidRPr="00500B2B">
        <w:rPr>
          <w:rFonts w:ascii="Times New Roman" w:hAnsi="Times New Roman"/>
          <w:b/>
          <w:lang w:val="ru-RU"/>
        </w:rPr>
        <w:t>Порядок разрешения споров</w:t>
      </w:r>
      <w:r>
        <w:rPr>
          <w:rFonts w:ascii="Times New Roman" w:hAnsi="Times New Roman"/>
          <w:b/>
          <w:lang w:val="ru-RU"/>
        </w:rPr>
        <w:t>.</w:t>
      </w:r>
      <w:r w:rsidRPr="00500B2B">
        <w:rPr>
          <w:rFonts w:ascii="Times New Roman" w:hAnsi="Times New Roman"/>
          <w:b/>
          <w:lang w:val="ru-RU"/>
        </w:rPr>
        <w:t xml:space="preserve">  </w:t>
      </w:r>
    </w:p>
    <w:p w:rsidR="005C5171" w:rsidRPr="002446B6" w:rsidRDefault="005C5171" w:rsidP="005C5171">
      <w:pPr>
        <w:pStyle w:val="a3"/>
        <w:numPr>
          <w:ilvl w:val="1"/>
          <w:numId w:val="3"/>
        </w:numPr>
        <w:tabs>
          <w:tab w:val="clear" w:pos="1440"/>
        </w:tabs>
        <w:ind w:left="360" w:firstLine="0"/>
        <w:jc w:val="both"/>
        <w:rPr>
          <w:rFonts w:ascii="Times New Roman" w:hAnsi="Times New Roman"/>
          <w:lang w:val="ru-RU"/>
        </w:rPr>
      </w:pPr>
      <w:r w:rsidRPr="002446B6">
        <w:rPr>
          <w:rFonts w:ascii="Times New Roman" w:hAnsi="Times New Roman"/>
          <w:lang w:val="ru-RU"/>
        </w:rPr>
        <w:t>Споры и разногласия, которые могут возникнуть при исполнении настоящего договора, по возможности разрешают путем переговоров между сторонами.</w:t>
      </w:r>
    </w:p>
    <w:p w:rsidR="005C5171" w:rsidRPr="002446B6" w:rsidRDefault="005C5171" w:rsidP="005C5171">
      <w:pPr>
        <w:pStyle w:val="a3"/>
        <w:numPr>
          <w:ilvl w:val="1"/>
          <w:numId w:val="3"/>
        </w:numPr>
        <w:tabs>
          <w:tab w:val="clear" w:pos="1440"/>
        </w:tabs>
        <w:ind w:left="360" w:firstLine="0"/>
        <w:jc w:val="both"/>
        <w:rPr>
          <w:rFonts w:ascii="Times New Roman" w:hAnsi="Times New Roman"/>
          <w:lang w:val="ru-RU"/>
        </w:rPr>
      </w:pPr>
      <w:r w:rsidRPr="002446B6">
        <w:rPr>
          <w:rFonts w:ascii="Times New Roman" w:hAnsi="Times New Roman"/>
          <w:lang w:val="ru-RU"/>
        </w:rPr>
        <w:t xml:space="preserve"> В случае невозможности разрешения споров и разногласий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в суд.  </w:t>
      </w:r>
    </w:p>
    <w:p w:rsidR="005C5171" w:rsidRPr="004A0EA0" w:rsidRDefault="005C5171" w:rsidP="005C5171">
      <w:pPr>
        <w:pStyle w:val="a3"/>
        <w:numPr>
          <w:ilvl w:val="0"/>
          <w:numId w:val="2"/>
        </w:numPr>
        <w:jc w:val="both"/>
        <w:rPr>
          <w:rFonts w:ascii="Times New Roman" w:hAnsi="Times New Roman"/>
          <w:b/>
          <w:lang w:val="ru-RU"/>
        </w:rPr>
      </w:pPr>
      <w:r w:rsidRPr="004A0EA0">
        <w:rPr>
          <w:rFonts w:ascii="Times New Roman" w:hAnsi="Times New Roman"/>
          <w:b/>
          <w:lang w:val="ru-RU"/>
        </w:rPr>
        <w:t xml:space="preserve">     Срок действия договора и другие условия</w:t>
      </w:r>
      <w:r>
        <w:rPr>
          <w:rFonts w:ascii="Times New Roman" w:hAnsi="Times New Roman"/>
          <w:b/>
          <w:lang w:val="ru-RU"/>
        </w:rPr>
        <w:t>.</w:t>
      </w:r>
    </w:p>
    <w:p w:rsidR="005C5171" w:rsidRPr="00982E08" w:rsidRDefault="005C5171" w:rsidP="005C5171">
      <w:pPr>
        <w:pStyle w:val="a3"/>
        <w:ind w:left="360"/>
        <w:jc w:val="both"/>
        <w:rPr>
          <w:rFonts w:ascii="Times New Roman" w:hAnsi="Times New Roman"/>
          <w:sz w:val="22"/>
          <w:szCs w:val="22"/>
          <w:lang w:val="ru-RU"/>
        </w:rPr>
      </w:pPr>
      <w:r w:rsidRPr="00982E08">
        <w:rPr>
          <w:rFonts w:ascii="Times New Roman" w:hAnsi="Times New Roman"/>
          <w:sz w:val="22"/>
          <w:szCs w:val="22"/>
          <w:lang w:val="ru-RU"/>
        </w:rPr>
        <w:lastRenderedPageBreak/>
        <w:t xml:space="preserve">7.1. Настоящий  договор вступает в силу с «___» </w:t>
      </w:r>
      <w:r>
        <w:rPr>
          <w:rFonts w:ascii="Times New Roman" w:hAnsi="Times New Roman"/>
          <w:sz w:val="22"/>
          <w:szCs w:val="22"/>
          <w:lang w:val="ru-RU"/>
        </w:rPr>
        <w:t>___________</w:t>
      </w:r>
      <w:r w:rsidRPr="00982E08">
        <w:rPr>
          <w:rFonts w:ascii="Times New Roman" w:hAnsi="Times New Roman"/>
          <w:sz w:val="22"/>
          <w:szCs w:val="22"/>
          <w:lang w:val="ru-RU"/>
        </w:rPr>
        <w:t xml:space="preserve"> 20</w:t>
      </w:r>
      <w:r>
        <w:rPr>
          <w:rFonts w:ascii="Times New Roman" w:hAnsi="Times New Roman"/>
          <w:sz w:val="22"/>
          <w:szCs w:val="22"/>
          <w:lang w:val="ru-RU"/>
        </w:rPr>
        <w:t>___</w:t>
      </w:r>
      <w:r w:rsidRPr="00982E08">
        <w:rPr>
          <w:rFonts w:ascii="Times New Roman" w:hAnsi="Times New Roman"/>
          <w:sz w:val="22"/>
          <w:szCs w:val="22"/>
          <w:lang w:val="ru-RU"/>
        </w:rPr>
        <w:t xml:space="preserve"> г. действует до «</w:t>
      </w:r>
      <w:r>
        <w:rPr>
          <w:rFonts w:ascii="Times New Roman" w:hAnsi="Times New Roman"/>
          <w:sz w:val="22"/>
          <w:szCs w:val="22"/>
          <w:lang w:val="ru-RU"/>
        </w:rPr>
        <w:t>___</w:t>
      </w:r>
      <w:r w:rsidRPr="00982E08">
        <w:rPr>
          <w:rFonts w:ascii="Times New Roman" w:hAnsi="Times New Roman"/>
          <w:sz w:val="22"/>
          <w:szCs w:val="22"/>
          <w:lang w:val="ru-RU"/>
        </w:rPr>
        <w:t xml:space="preserve">» </w:t>
      </w:r>
      <w:r>
        <w:rPr>
          <w:rFonts w:ascii="Times New Roman" w:hAnsi="Times New Roman"/>
          <w:sz w:val="22"/>
          <w:szCs w:val="22"/>
          <w:lang w:val="ru-RU"/>
        </w:rPr>
        <w:t>______</w:t>
      </w:r>
      <w:r w:rsidRPr="00982E08">
        <w:rPr>
          <w:rFonts w:ascii="Times New Roman" w:hAnsi="Times New Roman"/>
          <w:sz w:val="22"/>
          <w:szCs w:val="22"/>
          <w:lang w:val="ru-RU"/>
        </w:rPr>
        <w:t xml:space="preserve"> 20</w:t>
      </w:r>
      <w:r>
        <w:rPr>
          <w:rFonts w:ascii="Times New Roman" w:hAnsi="Times New Roman"/>
          <w:sz w:val="22"/>
          <w:szCs w:val="22"/>
          <w:lang w:val="ru-RU"/>
        </w:rPr>
        <w:t>___</w:t>
      </w:r>
      <w:r w:rsidRPr="00982E08">
        <w:rPr>
          <w:rFonts w:ascii="Times New Roman" w:hAnsi="Times New Roman"/>
          <w:sz w:val="22"/>
          <w:szCs w:val="22"/>
          <w:lang w:val="ru-RU"/>
        </w:rPr>
        <w:t xml:space="preserve"> г. и ежегодно перезаключается.</w:t>
      </w:r>
    </w:p>
    <w:p w:rsidR="005C5171" w:rsidRPr="002446B6" w:rsidRDefault="005C5171" w:rsidP="005C5171">
      <w:pPr>
        <w:pStyle w:val="a3"/>
        <w:ind w:left="360"/>
        <w:jc w:val="both"/>
        <w:rPr>
          <w:rFonts w:ascii="Times New Roman" w:hAnsi="Times New Roman"/>
          <w:sz w:val="22"/>
          <w:szCs w:val="22"/>
          <w:lang w:val="ru-RU"/>
        </w:rPr>
      </w:pPr>
      <w:r w:rsidRPr="002446B6">
        <w:rPr>
          <w:rFonts w:ascii="Times New Roman" w:hAnsi="Times New Roman"/>
          <w:sz w:val="22"/>
          <w:szCs w:val="22"/>
          <w:lang w:val="ru-RU"/>
        </w:rPr>
        <w:t>7.2. Любые изменения и дополнения к настоящему договору действительны лишь при условии, что они сделаны в письменной форме и подписаны обеими сторонами.</w:t>
      </w:r>
    </w:p>
    <w:p w:rsidR="005C5171" w:rsidRPr="002446B6" w:rsidRDefault="005C5171" w:rsidP="005C5171">
      <w:pPr>
        <w:pStyle w:val="a3"/>
        <w:ind w:left="360"/>
        <w:jc w:val="both"/>
        <w:rPr>
          <w:rFonts w:ascii="Times New Roman" w:hAnsi="Times New Roman"/>
          <w:sz w:val="22"/>
          <w:szCs w:val="22"/>
          <w:lang w:val="ru-RU"/>
        </w:rPr>
      </w:pPr>
      <w:r w:rsidRPr="002446B6">
        <w:rPr>
          <w:rFonts w:ascii="Times New Roman" w:hAnsi="Times New Roman"/>
          <w:sz w:val="22"/>
          <w:szCs w:val="22"/>
          <w:lang w:val="ru-RU"/>
        </w:rPr>
        <w:t>7.3. Настоящий договор составлен в двух экземплярах, по одному для каждой из сторон, имеющих одинаковую юридическую силу.</w:t>
      </w:r>
    </w:p>
    <w:p w:rsidR="005C5171" w:rsidRPr="005972AC" w:rsidRDefault="005C5171" w:rsidP="005C5171">
      <w:pPr>
        <w:pStyle w:val="a3"/>
        <w:numPr>
          <w:ilvl w:val="0"/>
          <w:numId w:val="2"/>
        </w:numPr>
        <w:rPr>
          <w:rFonts w:ascii="Times New Roman" w:hAnsi="Times New Roman"/>
          <w:b/>
        </w:rPr>
      </w:pPr>
      <w:proofErr w:type="spellStart"/>
      <w:r w:rsidRPr="004A0EA0">
        <w:rPr>
          <w:rFonts w:ascii="Times New Roman" w:hAnsi="Times New Roman"/>
          <w:b/>
        </w:rPr>
        <w:t>Подписи</w:t>
      </w:r>
      <w:proofErr w:type="spellEnd"/>
      <w:r w:rsidRPr="004A0EA0">
        <w:rPr>
          <w:rFonts w:ascii="Times New Roman" w:hAnsi="Times New Roman"/>
          <w:b/>
        </w:rPr>
        <w:t xml:space="preserve"> и </w:t>
      </w:r>
      <w:proofErr w:type="spellStart"/>
      <w:r w:rsidRPr="004A0EA0">
        <w:rPr>
          <w:rFonts w:ascii="Times New Roman" w:hAnsi="Times New Roman"/>
          <w:b/>
        </w:rPr>
        <w:t>реквизиты</w:t>
      </w:r>
      <w:proofErr w:type="spellEnd"/>
      <w:r w:rsidRPr="004A0EA0">
        <w:rPr>
          <w:rFonts w:ascii="Times New Roman" w:hAnsi="Times New Roman"/>
          <w:b/>
        </w:rPr>
        <w:t xml:space="preserve"> </w:t>
      </w:r>
      <w:proofErr w:type="spellStart"/>
      <w:r w:rsidRPr="004A0EA0">
        <w:rPr>
          <w:rFonts w:ascii="Times New Roman" w:hAnsi="Times New Roman"/>
          <w:b/>
        </w:rPr>
        <w:t>сторон</w:t>
      </w:r>
      <w:proofErr w:type="spellEnd"/>
      <w:r>
        <w:rPr>
          <w:rFonts w:ascii="Times New Roman" w:hAnsi="Times New Roman"/>
          <w:b/>
          <w:lang w:val="ru-RU"/>
        </w:rPr>
        <w:t>.</w:t>
      </w:r>
    </w:p>
    <w:p w:rsidR="005C5171" w:rsidRPr="004A0EA0" w:rsidRDefault="005C5171" w:rsidP="005C5171">
      <w:pPr>
        <w:pStyle w:val="a3"/>
        <w:ind w:left="360"/>
        <w:rPr>
          <w:rFonts w:ascii="Times New Roman" w:hAnsi="Times New Roman"/>
          <w:b/>
        </w:rPr>
      </w:pPr>
    </w:p>
    <w:tbl>
      <w:tblPr>
        <w:tblW w:w="0" w:type="auto"/>
        <w:tblInd w:w="360" w:type="dxa"/>
        <w:tblLook w:val="04A0"/>
      </w:tblPr>
      <w:tblGrid>
        <w:gridCol w:w="4873"/>
        <w:gridCol w:w="5074"/>
      </w:tblGrid>
      <w:tr w:rsidR="005C5171" w:rsidRPr="00B54EED" w:rsidTr="00721451">
        <w:trPr>
          <w:trHeight w:val="1650"/>
        </w:trPr>
        <w:tc>
          <w:tcPr>
            <w:tcW w:w="5326" w:type="dxa"/>
          </w:tcPr>
          <w:p w:rsidR="005C5171" w:rsidRDefault="005C5171" w:rsidP="00721451">
            <w:pPr>
              <w:pStyle w:val="a3"/>
              <w:ind w:left="36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:rsidR="005C5171" w:rsidRDefault="005C5171" w:rsidP="00721451">
            <w:pPr>
              <w:pStyle w:val="a3"/>
              <w:ind w:left="36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982E08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Исполнитель:  </w:t>
            </w:r>
          </w:p>
          <w:p w:rsidR="005C5171" w:rsidRPr="00C50221" w:rsidRDefault="005C5171" w:rsidP="00721451">
            <w:pPr>
              <w:jc w:val="both"/>
              <w:rPr>
                <w:sz w:val="22"/>
                <w:szCs w:val="22"/>
              </w:rPr>
            </w:pPr>
            <w:r w:rsidRPr="00982E08">
              <w:rPr>
                <w:sz w:val="22"/>
                <w:szCs w:val="22"/>
              </w:rPr>
              <w:t xml:space="preserve"> </w:t>
            </w:r>
            <w:r w:rsidRPr="00C50221">
              <w:rPr>
                <w:sz w:val="22"/>
                <w:szCs w:val="22"/>
              </w:rPr>
              <w:t>МБОУ «Каспийская гимназия»</w:t>
            </w:r>
          </w:p>
          <w:p w:rsidR="005C5171" w:rsidRPr="00C50221" w:rsidRDefault="005C5171" w:rsidP="00721451">
            <w:pPr>
              <w:jc w:val="both"/>
              <w:rPr>
                <w:sz w:val="22"/>
                <w:szCs w:val="22"/>
              </w:rPr>
            </w:pPr>
          </w:p>
          <w:p w:rsidR="005C5171" w:rsidRPr="00C50221" w:rsidRDefault="005C5171" w:rsidP="00721451">
            <w:pPr>
              <w:jc w:val="both"/>
              <w:rPr>
                <w:sz w:val="22"/>
                <w:szCs w:val="22"/>
              </w:rPr>
            </w:pPr>
            <w:r w:rsidRPr="00C50221">
              <w:rPr>
                <w:sz w:val="22"/>
                <w:szCs w:val="22"/>
              </w:rPr>
              <w:t>Юридический адрес: Республика Дагестан, г.Каспийск, ул.Орджоникидзе, 16</w:t>
            </w:r>
          </w:p>
          <w:p w:rsidR="005C5171" w:rsidRPr="00C50221" w:rsidRDefault="005C5171" w:rsidP="00721451">
            <w:pPr>
              <w:jc w:val="both"/>
              <w:rPr>
                <w:sz w:val="22"/>
                <w:szCs w:val="22"/>
              </w:rPr>
            </w:pPr>
          </w:p>
          <w:p w:rsidR="005C5171" w:rsidRPr="00C50221" w:rsidRDefault="005C5171" w:rsidP="00721451">
            <w:pPr>
              <w:jc w:val="both"/>
              <w:rPr>
                <w:sz w:val="22"/>
                <w:szCs w:val="22"/>
              </w:rPr>
            </w:pPr>
            <w:r w:rsidRPr="00C50221">
              <w:rPr>
                <w:sz w:val="22"/>
                <w:szCs w:val="22"/>
              </w:rPr>
              <w:t xml:space="preserve">Почтовый адрес: Республика Дагестан, </w:t>
            </w:r>
            <w:smartTag w:uri="urn:schemas-microsoft-com:office:smarttags" w:element="metricconverter">
              <w:smartTagPr>
                <w:attr w:name="ProductID" w:val="368300, г"/>
              </w:smartTagPr>
              <w:r w:rsidRPr="00C50221">
                <w:rPr>
                  <w:sz w:val="22"/>
                  <w:szCs w:val="22"/>
                </w:rPr>
                <w:t>368300, г</w:t>
              </w:r>
            </w:smartTag>
            <w:r w:rsidRPr="00C50221">
              <w:rPr>
                <w:sz w:val="22"/>
                <w:szCs w:val="22"/>
              </w:rPr>
              <w:t>.Каспийск, ул.Орджоникидзе, 16</w:t>
            </w:r>
          </w:p>
          <w:p w:rsidR="005C5171" w:rsidRPr="00C50221" w:rsidRDefault="005C5171" w:rsidP="00721451">
            <w:pPr>
              <w:jc w:val="both"/>
              <w:rPr>
                <w:sz w:val="22"/>
                <w:szCs w:val="22"/>
              </w:rPr>
            </w:pPr>
          </w:p>
          <w:p w:rsidR="005C5171" w:rsidRPr="00C50221" w:rsidRDefault="005C5171" w:rsidP="00721451">
            <w:pPr>
              <w:jc w:val="both"/>
              <w:rPr>
                <w:sz w:val="22"/>
                <w:szCs w:val="22"/>
              </w:rPr>
            </w:pPr>
            <w:r w:rsidRPr="00C50221">
              <w:rPr>
                <w:sz w:val="22"/>
                <w:szCs w:val="22"/>
              </w:rPr>
              <w:t>Телефон/факс:</w:t>
            </w:r>
          </w:p>
          <w:p w:rsidR="005C5171" w:rsidRPr="00C50221" w:rsidRDefault="005C5171" w:rsidP="00721451">
            <w:pPr>
              <w:jc w:val="both"/>
              <w:rPr>
                <w:sz w:val="22"/>
                <w:szCs w:val="22"/>
              </w:rPr>
            </w:pPr>
          </w:p>
          <w:p w:rsidR="005C5171" w:rsidRPr="00C50221" w:rsidRDefault="005C5171" w:rsidP="00721451">
            <w:pPr>
              <w:jc w:val="both"/>
              <w:rPr>
                <w:sz w:val="22"/>
                <w:szCs w:val="22"/>
              </w:rPr>
            </w:pPr>
            <w:r w:rsidRPr="00C50221">
              <w:rPr>
                <w:sz w:val="22"/>
                <w:szCs w:val="22"/>
              </w:rPr>
              <w:t>ИНН/КПП:</w:t>
            </w:r>
          </w:p>
          <w:p w:rsidR="005C5171" w:rsidRPr="00C50221" w:rsidRDefault="005C5171" w:rsidP="00721451">
            <w:pPr>
              <w:jc w:val="both"/>
              <w:rPr>
                <w:sz w:val="22"/>
                <w:szCs w:val="22"/>
              </w:rPr>
            </w:pPr>
            <w:r w:rsidRPr="00C50221">
              <w:rPr>
                <w:sz w:val="22"/>
                <w:szCs w:val="22"/>
              </w:rPr>
              <w:t>Расчетный счет:</w:t>
            </w:r>
          </w:p>
          <w:p w:rsidR="005C5171" w:rsidRPr="00C50221" w:rsidRDefault="005C5171" w:rsidP="00721451">
            <w:pPr>
              <w:jc w:val="both"/>
              <w:rPr>
                <w:sz w:val="22"/>
                <w:szCs w:val="22"/>
              </w:rPr>
            </w:pPr>
            <w:r w:rsidRPr="00C50221">
              <w:rPr>
                <w:sz w:val="22"/>
                <w:szCs w:val="22"/>
              </w:rPr>
              <w:t>Банк:</w:t>
            </w:r>
          </w:p>
          <w:p w:rsidR="005C5171" w:rsidRPr="00C50221" w:rsidRDefault="005C5171" w:rsidP="00721451">
            <w:pPr>
              <w:jc w:val="both"/>
              <w:rPr>
                <w:sz w:val="22"/>
                <w:szCs w:val="22"/>
              </w:rPr>
            </w:pPr>
            <w:r w:rsidRPr="00C50221">
              <w:rPr>
                <w:sz w:val="22"/>
                <w:szCs w:val="22"/>
              </w:rPr>
              <w:t>Корреспондентский счет:</w:t>
            </w:r>
          </w:p>
          <w:p w:rsidR="005C5171" w:rsidRPr="00C50221" w:rsidRDefault="005C5171" w:rsidP="00721451">
            <w:pPr>
              <w:jc w:val="both"/>
              <w:rPr>
                <w:sz w:val="22"/>
                <w:szCs w:val="22"/>
              </w:rPr>
            </w:pPr>
            <w:r w:rsidRPr="00C50221">
              <w:rPr>
                <w:sz w:val="22"/>
                <w:szCs w:val="22"/>
              </w:rPr>
              <w:t>БИК:</w:t>
            </w:r>
          </w:p>
          <w:p w:rsidR="005C5171" w:rsidRPr="00C50221" w:rsidRDefault="005C5171" w:rsidP="00721451">
            <w:pPr>
              <w:jc w:val="both"/>
              <w:rPr>
                <w:sz w:val="22"/>
                <w:szCs w:val="22"/>
              </w:rPr>
            </w:pPr>
          </w:p>
          <w:p w:rsidR="005C5171" w:rsidRPr="00C50221" w:rsidRDefault="005C5171" w:rsidP="00721451">
            <w:pPr>
              <w:jc w:val="both"/>
              <w:rPr>
                <w:sz w:val="22"/>
                <w:szCs w:val="22"/>
              </w:rPr>
            </w:pPr>
            <w:r w:rsidRPr="00C50221">
              <w:rPr>
                <w:sz w:val="22"/>
                <w:szCs w:val="22"/>
              </w:rPr>
              <w:t>Подпись:</w:t>
            </w:r>
          </w:p>
          <w:p w:rsidR="005C5171" w:rsidRPr="00C50221" w:rsidRDefault="005C5171" w:rsidP="00721451">
            <w:pPr>
              <w:jc w:val="both"/>
              <w:rPr>
                <w:sz w:val="22"/>
                <w:szCs w:val="22"/>
              </w:rPr>
            </w:pPr>
          </w:p>
          <w:p w:rsidR="005C5171" w:rsidRDefault="005C5171" w:rsidP="00721451">
            <w:pPr>
              <w:jc w:val="both"/>
              <w:rPr>
                <w:sz w:val="22"/>
                <w:szCs w:val="22"/>
              </w:rPr>
            </w:pPr>
            <w:r w:rsidRPr="00C50221">
              <w:rPr>
                <w:sz w:val="22"/>
                <w:szCs w:val="22"/>
              </w:rPr>
              <w:t>________________ М.С.Магомедов</w:t>
            </w:r>
          </w:p>
          <w:p w:rsidR="005C5171" w:rsidRDefault="005C5171" w:rsidP="00721451">
            <w:pPr>
              <w:jc w:val="both"/>
              <w:rPr>
                <w:sz w:val="22"/>
                <w:szCs w:val="22"/>
              </w:rPr>
            </w:pPr>
          </w:p>
          <w:p w:rsidR="005C5171" w:rsidRPr="00C50221" w:rsidRDefault="005C5171" w:rsidP="0072145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М.П.</w:t>
            </w:r>
          </w:p>
          <w:p w:rsidR="005C5171" w:rsidRPr="001B14E2" w:rsidRDefault="005C5171" w:rsidP="00721451">
            <w:pPr>
              <w:pStyle w:val="a3"/>
              <w:ind w:left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5327" w:type="dxa"/>
          </w:tcPr>
          <w:p w:rsidR="005C5171" w:rsidRDefault="005C5171" w:rsidP="00721451">
            <w:pPr>
              <w:pStyle w:val="a3"/>
              <w:ind w:left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:rsidR="005C5171" w:rsidRDefault="005C5171" w:rsidP="00721451">
            <w:pPr>
              <w:pStyle w:val="a3"/>
              <w:ind w:left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446B6">
              <w:rPr>
                <w:rFonts w:ascii="Times New Roman" w:hAnsi="Times New Roman"/>
                <w:sz w:val="22"/>
                <w:szCs w:val="22"/>
                <w:lang w:val="ru-RU"/>
              </w:rPr>
              <w:t>Заказчик:</w:t>
            </w:r>
          </w:p>
          <w:p w:rsidR="005C5171" w:rsidRPr="002446B6" w:rsidRDefault="005C5171" w:rsidP="00721451">
            <w:pPr>
              <w:pStyle w:val="a3"/>
              <w:ind w:left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446B6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_________________________</w:t>
            </w:r>
          </w:p>
          <w:p w:rsidR="005C5171" w:rsidRPr="002446B6" w:rsidRDefault="005C5171" w:rsidP="00721451">
            <w:pPr>
              <w:pStyle w:val="a3"/>
              <w:ind w:left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446B6">
              <w:rPr>
                <w:rFonts w:ascii="Times New Roman" w:hAnsi="Times New Roman"/>
                <w:sz w:val="22"/>
                <w:szCs w:val="22"/>
                <w:lang w:val="ru-RU"/>
              </w:rPr>
              <w:t>(ФИО родителей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2446B6">
              <w:rPr>
                <w:rFonts w:ascii="Times New Roman" w:hAnsi="Times New Roman"/>
                <w:sz w:val="22"/>
                <w:szCs w:val="22"/>
                <w:lang w:val="ru-RU"/>
              </w:rPr>
              <w:t>(законных представителей)</w:t>
            </w:r>
          </w:p>
          <w:p w:rsidR="005C5171" w:rsidRDefault="005C5171" w:rsidP="00721451">
            <w:pPr>
              <w:pStyle w:val="a3"/>
              <w:ind w:left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</w:p>
          <w:p w:rsidR="005C5171" w:rsidRDefault="005C5171" w:rsidP="00721451">
            <w:pPr>
              <w:pStyle w:val="a3"/>
              <w:ind w:left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Паспорт: серия___________ № </w:t>
            </w:r>
            <w:r w:rsidRPr="001B14E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__________ </w:t>
            </w:r>
          </w:p>
          <w:p w:rsidR="005C5171" w:rsidRDefault="005C5171" w:rsidP="00721451">
            <w:pPr>
              <w:pStyle w:val="a3"/>
              <w:ind w:left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:rsidR="005C5171" w:rsidRDefault="005C5171" w:rsidP="00721451">
            <w:pPr>
              <w:pStyle w:val="a3"/>
              <w:ind w:left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Выдан «____» _________ _______ г. </w:t>
            </w:r>
          </w:p>
          <w:p w:rsidR="005C5171" w:rsidRDefault="005C5171" w:rsidP="00721451">
            <w:pPr>
              <w:pStyle w:val="a3"/>
              <w:ind w:left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:rsidR="005C5171" w:rsidRPr="001B14E2" w:rsidRDefault="005C5171" w:rsidP="00721451">
            <w:pPr>
              <w:pStyle w:val="a3"/>
              <w:ind w:left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         ______________</w:t>
            </w:r>
            <w:r w:rsidRPr="001B14E2">
              <w:rPr>
                <w:rFonts w:ascii="Times New Roman" w:hAnsi="Times New Roman"/>
                <w:sz w:val="22"/>
                <w:szCs w:val="22"/>
                <w:lang w:val="ru-RU"/>
              </w:rPr>
              <w:t>/_______________/</w:t>
            </w:r>
          </w:p>
        </w:tc>
      </w:tr>
    </w:tbl>
    <w:p w:rsidR="005C5171" w:rsidRPr="001B14E2" w:rsidRDefault="005C5171" w:rsidP="005C5171">
      <w:pPr>
        <w:pStyle w:val="a3"/>
        <w:ind w:left="360"/>
        <w:jc w:val="both"/>
        <w:rPr>
          <w:rFonts w:ascii="Times New Roman" w:hAnsi="Times New Roman"/>
          <w:lang w:val="ru-RU"/>
        </w:rPr>
      </w:pPr>
    </w:p>
    <w:p w:rsidR="005C5171" w:rsidRDefault="005C5171" w:rsidP="005C5171">
      <w:pPr>
        <w:jc w:val="center"/>
      </w:pPr>
      <w:r>
        <w:t>Второй экземпляр получен на руки:</w:t>
      </w:r>
    </w:p>
    <w:p w:rsidR="005C5171" w:rsidRDefault="005C5171" w:rsidP="005C5171">
      <w:pPr>
        <w:jc w:val="center"/>
      </w:pPr>
      <w:r>
        <w:t>«___»_______ 20___ г.           __________________ /_______________________/</w:t>
      </w:r>
    </w:p>
    <w:p w:rsidR="005C5171" w:rsidRDefault="005C5171" w:rsidP="005C5171">
      <w:pPr>
        <w:jc w:val="center"/>
      </w:pPr>
    </w:p>
    <w:p w:rsidR="005C5171" w:rsidRDefault="005C5171" w:rsidP="005C5171">
      <w:pPr>
        <w:jc w:val="center"/>
      </w:pPr>
    </w:p>
    <w:p w:rsidR="005C5171" w:rsidRPr="0020776E" w:rsidRDefault="005C5171" w:rsidP="005C5171">
      <w:pPr>
        <w:jc w:val="center"/>
      </w:pPr>
    </w:p>
    <w:p w:rsidR="0015395C" w:rsidRDefault="0015395C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603332450510203670830559428146817986133868575843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Магомедов Магомед Сайпулаевич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01.03.2021 по 01.03.2022</w:t>
            </w:r>
          </w:p>
        </w:tc>
      </w:tr>
    </w:tbl>
    <w:sectPr xmlns:w="http://schemas.openxmlformats.org/wordprocessingml/2006/main" xmlns:r="http://schemas.openxmlformats.org/officeDocument/2006/relationships" w:rsidR="0015395C" w:rsidSect="005972AC">
      <w:footerReference w:type="even" r:id="rId5"/>
      <w:footerReference w:type="default" r:id="rId6"/>
      <w:pgSz w:w="11906" w:h="16838"/>
      <w:pgMar w:top="567" w:right="851" w:bottom="567" w:left="964" w:header="709" w:footer="709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0221" w:rsidRDefault="005C5171" w:rsidP="00B546C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50221" w:rsidRDefault="005C5171" w:rsidP="00C50221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0221" w:rsidRDefault="005C5171" w:rsidP="00B546C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C50221" w:rsidRDefault="005C5171" w:rsidP="00C50221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5604">
    <w:multiLevelType w:val="hybridMultilevel"/>
    <w:lvl w:ilvl="0" w:tplc="82091159">
      <w:start w:val="1"/>
      <w:numFmt w:val="decimal"/>
      <w:lvlText w:val="%1."/>
      <w:lvlJc w:val="left"/>
      <w:pPr>
        <w:ind w:left="720" w:hanging="360"/>
      </w:pPr>
    </w:lvl>
    <w:lvl w:ilvl="1" w:tplc="82091159" w:tentative="1">
      <w:start w:val="1"/>
      <w:numFmt w:val="lowerLetter"/>
      <w:lvlText w:val="%2."/>
      <w:lvlJc w:val="left"/>
      <w:pPr>
        <w:ind w:left="1440" w:hanging="360"/>
      </w:pPr>
    </w:lvl>
    <w:lvl w:ilvl="2" w:tplc="82091159" w:tentative="1">
      <w:start w:val="1"/>
      <w:numFmt w:val="lowerRoman"/>
      <w:lvlText w:val="%3."/>
      <w:lvlJc w:val="right"/>
      <w:pPr>
        <w:ind w:left="2160" w:hanging="180"/>
      </w:pPr>
    </w:lvl>
    <w:lvl w:ilvl="3" w:tplc="82091159" w:tentative="1">
      <w:start w:val="1"/>
      <w:numFmt w:val="decimal"/>
      <w:lvlText w:val="%4."/>
      <w:lvlJc w:val="left"/>
      <w:pPr>
        <w:ind w:left="2880" w:hanging="360"/>
      </w:pPr>
    </w:lvl>
    <w:lvl w:ilvl="4" w:tplc="82091159" w:tentative="1">
      <w:start w:val="1"/>
      <w:numFmt w:val="lowerLetter"/>
      <w:lvlText w:val="%5."/>
      <w:lvlJc w:val="left"/>
      <w:pPr>
        <w:ind w:left="3600" w:hanging="360"/>
      </w:pPr>
    </w:lvl>
    <w:lvl w:ilvl="5" w:tplc="82091159" w:tentative="1">
      <w:start w:val="1"/>
      <w:numFmt w:val="lowerRoman"/>
      <w:lvlText w:val="%6."/>
      <w:lvlJc w:val="right"/>
      <w:pPr>
        <w:ind w:left="4320" w:hanging="180"/>
      </w:pPr>
    </w:lvl>
    <w:lvl w:ilvl="6" w:tplc="82091159" w:tentative="1">
      <w:start w:val="1"/>
      <w:numFmt w:val="decimal"/>
      <w:lvlText w:val="%7."/>
      <w:lvlJc w:val="left"/>
      <w:pPr>
        <w:ind w:left="5040" w:hanging="360"/>
      </w:pPr>
    </w:lvl>
    <w:lvl w:ilvl="7" w:tplc="82091159" w:tentative="1">
      <w:start w:val="1"/>
      <w:numFmt w:val="lowerLetter"/>
      <w:lvlText w:val="%8."/>
      <w:lvlJc w:val="left"/>
      <w:pPr>
        <w:ind w:left="5760" w:hanging="360"/>
      </w:pPr>
    </w:lvl>
    <w:lvl w:ilvl="8" w:tplc="8209115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03">
    <w:multiLevelType w:val="hybridMultilevel"/>
    <w:lvl w:ilvl="0" w:tplc="406848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19DC480D"/>
    <w:multiLevelType w:val="hybridMultilevel"/>
    <w:tmpl w:val="B7B402C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0731D7"/>
    <w:multiLevelType w:val="multilevel"/>
    <w:tmpl w:val="5AAE3E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8703823"/>
    <w:multiLevelType w:val="hybridMultilevel"/>
    <w:tmpl w:val="ABC0509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835B1E"/>
    <w:multiLevelType w:val="hybridMultilevel"/>
    <w:tmpl w:val="CCF4673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027BE0"/>
    <w:multiLevelType w:val="hybridMultilevel"/>
    <w:tmpl w:val="4F0CD9E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15603">
    <w:abstractNumId w:val="15603"/>
  </w:num>
  <w:num w:numId="15604">
    <w:abstractNumId w:val="15604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C5171"/>
    <w:rsid w:val="00084CDF"/>
    <w:rsid w:val="0015395C"/>
    <w:rsid w:val="005C5171"/>
    <w:rsid w:val="00794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C5171"/>
    <w:pPr>
      <w:ind w:left="720"/>
      <w:contextualSpacing/>
    </w:pPr>
    <w:rPr>
      <w:rFonts w:ascii="Calibri" w:hAnsi="Calibri"/>
      <w:lang w:val="en-US" w:eastAsia="en-US" w:bidi="en-US"/>
    </w:rPr>
  </w:style>
  <w:style w:type="paragraph" w:styleId="HTML">
    <w:name w:val="HTML Preformatted"/>
    <w:basedOn w:val="a"/>
    <w:link w:val="HTML0"/>
    <w:rsid w:val="005C51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C517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footer"/>
    <w:basedOn w:val="a"/>
    <w:link w:val="a5"/>
    <w:rsid w:val="005C517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5C51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5C5171"/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Relationship Id="rId466972878" Type="http://schemas.openxmlformats.org/officeDocument/2006/relationships/footnotes" Target="footnotes.xml"/><Relationship Id="rId589352753" Type="http://schemas.openxmlformats.org/officeDocument/2006/relationships/endnotes" Target="endnotes.xml"/><Relationship Id="rId904494283" Type="http://schemas.openxmlformats.org/officeDocument/2006/relationships/comments" Target="comments.xml"/><Relationship Id="rId883236265" Type="http://schemas.microsoft.com/office/2011/relationships/commentsExtended" Target="commentsExtended.xml"/><Relationship Id="rId343664980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Vk3wBANT1ipnTG3so6NoBithtso=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</SignatureValue>
  <KeyInfo>
    <X509Data>
      <X509Certificate>MIIFojCCA4oCFGmuXN4bNSDagNvjEsKHZo/19nxjMA0GCSqGSIb3DQEBCwUAMIGQ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466972878"/>
            <mdssi:RelationshipReference SourceId="rId589352753"/>
            <mdssi:RelationshipReference SourceId="rId904494283"/>
            <mdssi:RelationshipReference SourceId="rId883236265"/>
            <mdssi:RelationshipReference SourceId="rId343664980"/>
          </Transform>
          <Transform Algorithm="http://www.w3.org/TR/2001/REC-xml-c14n-20010315"/>
        </Transforms>
        <DigestMethod Algorithm="http://www.w3.org/2000/09/xmldsig#sha1"/>
        <DigestValue>LmrN6bN/K2TICcwlrhb0H+BbmSw=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iFZ6oK2aE/mqBzSHcL5kxXHsByk=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8wLOMAvbNKCO/5suErRp1Juh360=</DigestValue>
      </Reference>
      <Reference URI="/word/footer1.xml?ContentType=application/vnd.openxmlformats-officedocument.wordprocessingml.footer+xml">
        <DigestMethod Algorithm="http://www.w3.org/2000/09/xmldsig#sha1"/>
        <DigestValue>8fOIlOsI//beicQL8vOd/VHF7yM=</DigestValue>
      </Reference>
      <Reference URI="/word/footer2.xml?ContentType=application/vnd.openxmlformats-officedocument.wordprocessingml.footer+xml">
        <DigestMethod Algorithm="http://www.w3.org/2000/09/xmldsig#sha1"/>
        <DigestValue>Gjn+HbDYWAvwKLsJYB40Brzd3Co=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z5wKbAuamaDCj2wtMtVKJ7JagZg=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/IXW1m2ZvW7rRee2U23LkkQk8o4=</DigestValue>
      </Reference>
      <Reference URI="/word/styles.xml?ContentType=application/vnd.openxmlformats-officedocument.wordprocessingml.styles+xml">
        <DigestMethod Algorithm="http://www.w3.org/2000/09/xmldsig#sha1"/>
        <DigestValue>JIkpMpGeVsXdjX6Dw/EwZPRzfy8=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2021-03-04T08:22:03Z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1166</Words>
  <Characters>6649</Characters>
  <Application>Microsoft Office Word</Application>
  <DocSecurity>0</DocSecurity>
  <Lines>55</Lines>
  <Paragraphs>15</Paragraphs>
  <ScaleCrop>false</ScaleCrop>
  <Company/>
  <LinksUpToDate>false</LinksUpToDate>
  <CharactersWithSpaces>7800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Наина</dc:creator>
  <cp:lastModifiedBy>Наина</cp:lastModifiedBy>
  <cp:revision>1</cp:revision>
  <dcterms:created xsi:type="dcterms:W3CDTF">2021-02-12T20:32:00Z</dcterms:created>
  <dcterms:modified xsi:type="dcterms:W3CDTF">2021-02-12T20:32:00Z</dcterms:modified>
</cp:coreProperties>
</file>